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5" w:rsidRDefault="00375665" w:rsidP="00432DD5"/>
    <w:p w:rsidR="00B26D40" w:rsidRDefault="00B26D40" w:rsidP="00375665">
      <w:pPr>
        <w:jc w:val="right"/>
        <w:rPr>
          <w:sz w:val="20"/>
          <w:szCs w:val="20"/>
        </w:rPr>
      </w:pPr>
    </w:p>
    <w:p w:rsidR="00B26D40" w:rsidRDefault="00B26D40" w:rsidP="00B26D40"/>
    <w:p w:rsidR="00375665" w:rsidRDefault="00B26D40" w:rsidP="00B26D40">
      <w:pPr>
        <w:jc w:val="center"/>
        <w:rPr>
          <w:b/>
          <w:sz w:val="32"/>
          <w:szCs w:val="32"/>
        </w:rPr>
      </w:pPr>
      <w:r w:rsidRPr="00B26D40">
        <w:rPr>
          <w:b/>
          <w:sz w:val="32"/>
          <w:szCs w:val="32"/>
        </w:rPr>
        <w:t>СОГЛАСИЕ</w:t>
      </w:r>
    </w:p>
    <w:p w:rsidR="00B26D40" w:rsidRDefault="00B26D40" w:rsidP="00B26D40">
      <w:pPr>
        <w:jc w:val="center"/>
        <w:rPr>
          <w:b/>
          <w:sz w:val="32"/>
          <w:szCs w:val="32"/>
        </w:rPr>
      </w:pPr>
    </w:p>
    <w:p w:rsidR="00B26D40" w:rsidRDefault="00B26D40" w:rsidP="00B26D40">
      <w:pPr>
        <w:jc w:val="center"/>
        <w:rPr>
          <w:b/>
          <w:sz w:val="22"/>
          <w:szCs w:val="22"/>
        </w:rPr>
      </w:pPr>
    </w:p>
    <w:p w:rsidR="00C11E39" w:rsidRDefault="00C11E39" w:rsidP="00B26D40">
      <w:pPr>
        <w:jc w:val="center"/>
        <w:rPr>
          <w:sz w:val="22"/>
          <w:szCs w:val="22"/>
        </w:rPr>
      </w:pPr>
    </w:p>
    <w:p w:rsidR="00C11E39" w:rsidRDefault="00C11E39" w:rsidP="00B26D40">
      <w:pPr>
        <w:jc w:val="center"/>
        <w:rPr>
          <w:sz w:val="22"/>
          <w:szCs w:val="22"/>
        </w:rPr>
      </w:pPr>
    </w:p>
    <w:p w:rsidR="00C11E39" w:rsidRDefault="00C11E39" w:rsidP="00B26D40">
      <w:pPr>
        <w:jc w:val="center"/>
        <w:rPr>
          <w:sz w:val="22"/>
          <w:szCs w:val="22"/>
        </w:rPr>
      </w:pPr>
    </w:p>
    <w:p w:rsidR="00C11E39" w:rsidRDefault="00C11E39" w:rsidP="00C11E39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Я</w:t>
      </w:r>
      <w:r w:rsidRPr="00C11E39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_________________________________________________________________________</w:t>
      </w:r>
    </w:p>
    <w:p w:rsidR="00C11E39" w:rsidRPr="00C11E39" w:rsidRDefault="00C11E39" w:rsidP="00C11E39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(ФИО представителя)</w:t>
      </w:r>
    </w:p>
    <w:p w:rsidR="00C11E39" w:rsidRDefault="00C11E39" w:rsidP="00C11E39">
      <w:pPr>
        <w:rPr>
          <w:sz w:val="22"/>
          <w:szCs w:val="22"/>
        </w:rPr>
      </w:pPr>
      <w:r>
        <w:rPr>
          <w:sz w:val="22"/>
          <w:szCs w:val="22"/>
        </w:rPr>
        <w:t>представитель ______________________________________________________________________</w:t>
      </w:r>
    </w:p>
    <w:p w:rsidR="00C11E39" w:rsidRDefault="00C11E39" w:rsidP="00C11E39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Pr="00C11E39">
        <w:rPr>
          <w:sz w:val="22"/>
          <w:szCs w:val="22"/>
          <w:u w:val="single"/>
        </w:rPr>
        <w:t>наименование организации</w:t>
      </w:r>
      <w:r>
        <w:rPr>
          <w:sz w:val="22"/>
          <w:szCs w:val="22"/>
        </w:rPr>
        <w:t>)</w:t>
      </w:r>
    </w:p>
    <w:p w:rsidR="00C11E39" w:rsidRDefault="00C11E39" w:rsidP="00C11E39">
      <w:pPr>
        <w:jc w:val="center"/>
        <w:rPr>
          <w:sz w:val="22"/>
          <w:szCs w:val="22"/>
        </w:rPr>
      </w:pPr>
    </w:p>
    <w:p w:rsidR="00C11E39" w:rsidRPr="00B4323B" w:rsidRDefault="004176D9" w:rsidP="004176D9">
      <w:pPr>
        <w:jc w:val="both"/>
      </w:pPr>
      <w:r w:rsidRPr="00B4323B">
        <w:t xml:space="preserve">согласен с </w:t>
      </w:r>
      <w:r w:rsidR="009A45D1" w:rsidRPr="00B4323B">
        <w:t>условиями договора</w:t>
      </w:r>
      <w:r w:rsidRPr="00B4323B">
        <w:t xml:space="preserve"> </w:t>
      </w:r>
      <w:r w:rsidR="009A45D1" w:rsidRPr="00B4323B">
        <w:t>на</w:t>
      </w:r>
      <w:r w:rsidR="007F3D55">
        <w:t xml:space="preserve"> </w:t>
      </w:r>
      <w:r w:rsidR="007D0BB5">
        <w:t>_________________________________________________</w:t>
      </w:r>
      <w:bookmarkStart w:id="0" w:name="_GoBack"/>
      <w:bookmarkEnd w:id="0"/>
      <w:r w:rsidRPr="00B4323B">
        <w:t xml:space="preserve">. </w:t>
      </w:r>
      <w:r w:rsidR="00C11E39" w:rsidRPr="00B4323B">
        <w:t xml:space="preserve">Договор будет подписан </w:t>
      </w:r>
      <w:r w:rsidRPr="00B4323B">
        <w:t xml:space="preserve">на условиях, изложенных в вышеуказанном </w:t>
      </w:r>
      <w:r w:rsidR="009A45D1" w:rsidRPr="00B4323B">
        <w:t>Договоре</w:t>
      </w:r>
      <w:r w:rsidR="00C11E39" w:rsidRPr="00B4323B">
        <w:t>.</w:t>
      </w: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  <w:r>
        <w:rPr>
          <w:sz w:val="22"/>
          <w:szCs w:val="22"/>
        </w:rPr>
        <w:t>Доверенность №_____________________________________________________________________</w:t>
      </w: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C11E39" w:rsidRDefault="00C11E39" w:rsidP="00C11E39">
      <w:pPr>
        <w:rPr>
          <w:sz w:val="22"/>
          <w:szCs w:val="22"/>
        </w:rPr>
      </w:pPr>
      <w:r>
        <w:rPr>
          <w:sz w:val="22"/>
          <w:szCs w:val="22"/>
        </w:rPr>
        <w:t xml:space="preserve">           (подпись представителя)                                                                            (ФИО представителя)</w:t>
      </w:r>
    </w:p>
    <w:p w:rsidR="00C11E39" w:rsidRDefault="00C11E39" w:rsidP="00C11E39">
      <w:pPr>
        <w:rPr>
          <w:sz w:val="22"/>
          <w:szCs w:val="22"/>
        </w:rPr>
      </w:pPr>
    </w:p>
    <w:p w:rsidR="00C11E39" w:rsidRPr="00C11E39" w:rsidRDefault="00C11E39" w:rsidP="00C11E39">
      <w:pPr>
        <w:rPr>
          <w:sz w:val="22"/>
          <w:szCs w:val="22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186314" w:rsidRDefault="00FD1C8E" w:rsidP="00FD1C8E">
      <w:pPr>
        <w:tabs>
          <w:tab w:val="left" w:pos="7664"/>
        </w:tabs>
        <w:rPr>
          <w:noProof/>
          <w:sz w:val="20"/>
          <w:szCs w:val="20"/>
          <w:lang w:eastAsia="ru-RU"/>
        </w:rPr>
      </w:pPr>
      <w:r>
        <w:rPr>
          <w:noProof/>
          <w:sz w:val="20"/>
          <w:szCs w:val="20"/>
          <w:lang w:eastAsia="ru-RU"/>
        </w:rPr>
        <w:tab/>
      </w:r>
    </w:p>
    <w:p w:rsid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7B7189" w:rsidRDefault="007B7189" w:rsidP="006700A4">
      <w:pPr>
        <w:tabs>
          <w:tab w:val="left" w:pos="7566"/>
        </w:tabs>
        <w:jc w:val="right"/>
        <w:rPr>
          <w:sz w:val="20"/>
          <w:szCs w:val="20"/>
          <w:lang w:eastAsia="ru-RU"/>
        </w:rPr>
      </w:pPr>
    </w:p>
    <w:p w:rsidR="007B7189" w:rsidRDefault="007B7189" w:rsidP="006700A4">
      <w:pPr>
        <w:tabs>
          <w:tab w:val="left" w:pos="7566"/>
        </w:tabs>
        <w:jc w:val="right"/>
        <w:rPr>
          <w:sz w:val="20"/>
          <w:szCs w:val="20"/>
          <w:lang w:eastAsia="ru-RU"/>
        </w:rPr>
      </w:pPr>
    </w:p>
    <w:p w:rsidR="00094F28" w:rsidRDefault="00094F28" w:rsidP="007B7189">
      <w:pPr>
        <w:jc w:val="right"/>
      </w:pPr>
    </w:p>
    <w:p w:rsidR="00094F28" w:rsidRDefault="00094F28" w:rsidP="007B7189">
      <w:pPr>
        <w:jc w:val="right"/>
      </w:pPr>
    </w:p>
    <w:p w:rsidR="00094F28" w:rsidRDefault="00094F28" w:rsidP="007B7189">
      <w:pPr>
        <w:jc w:val="right"/>
      </w:pPr>
    </w:p>
    <w:p w:rsidR="00094F28" w:rsidRDefault="00094F28" w:rsidP="007B7189">
      <w:pPr>
        <w:jc w:val="right"/>
      </w:pPr>
    </w:p>
    <w:p w:rsidR="00094F28" w:rsidRPr="006700A4" w:rsidRDefault="00094F28" w:rsidP="007B7189">
      <w:pPr>
        <w:jc w:val="right"/>
        <w:rPr>
          <w:sz w:val="20"/>
          <w:szCs w:val="20"/>
          <w:lang w:eastAsia="ru-RU"/>
        </w:rPr>
      </w:pPr>
    </w:p>
    <w:sectPr w:rsidR="00094F28" w:rsidRPr="006700A4" w:rsidSect="00CC6259">
      <w:headerReference w:type="default" r:id="rId8"/>
      <w:footnotePr>
        <w:pos w:val="beneathText"/>
      </w:footnotePr>
      <w:pgSz w:w="11905" w:h="16837" w:code="9"/>
      <w:pgMar w:top="851" w:right="567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B8D" w:rsidRDefault="00563B8D">
      <w:r>
        <w:separator/>
      </w:r>
    </w:p>
  </w:endnote>
  <w:endnote w:type="continuationSeparator" w:id="0">
    <w:p w:rsidR="00563B8D" w:rsidRDefault="00563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B8D" w:rsidRDefault="00563B8D">
      <w:r>
        <w:separator/>
      </w:r>
    </w:p>
  </w:footnote>
  <w:footnote w:type="continuationSeparator" w:id="0">
    <w:p w:rsidR="00563B8D" w:rsidRDefault="00563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694"/>
      <w:gridCol w:w="4110"/>
      <w:gridCol w:w="2835"/>
    </w:tblGrid>
    <w:tr w:rsidR="00F9273C" w:rsidTr="00EC0309">
      <w:trPr>
        <w:trHeight w:val="139"/>
      </w:trPr>
      <w:tc>
        <w:tcPr>
          <w:tcW w:w="2694" w:type="dxa"/>
          <w:vAlign w:val="center"/>
        </w:tcPr>
        <w:p w:rsidR="00F9273C" w:rsidRDefault="00145FF4" w:rsidP="00EC0309">
          <w:pPr>
            <w:pStyle w:val="af1"/>
            <w:jc w:val="center"/>
          </w:pPr>
          <w:r>
            <w:rPr>
              <w:noProof/>
              <w:lang w:val="en-US" w:eastAsia="en-US"/>
            </w:rPr>
            <mc:AlternateContent>
              <mc:Choice Requires="wpg">
                <w:drawing>
                  <wp:anchor distT="0" distB="0" distL="114300" distR="114300" simplePos="0" relativeHeight="251658240" behindDoc="1" locked="0" layoutInCell="1" allowOverlap="1">
                    <wp:simplePos x="0" y="0"/>
                    <wp:positionH relativeFrom="column">
                      <wp:posOffset>34925</wp:posOffset>
                    </wp:positionH>
                    <wp:positionV relativeFrom="paragraph">
                      <wp:posOffset>50165</wp:posOffset>
                    </wp:positionV>
                    <wp:extent cx="1426845" cy="437515"/>
                    <wp:effectExtent l="0" t="0" r="1905" b="635"/>
                    <wp:wrapNone/>
                    <wp:docPr id="1" name="Group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426845" cy="437515"/>
                              <a:chOff x="1519" y="974"/>
                              <a:chExt cx="4497" cy="1349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Рисунок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4993" t="57408" r="9692" b="16783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01" y="1314"/>
                                <a:ext cx="3415" cy="1009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Рисунок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4328" t="9882" r="23660" b="4266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519" y="974"/>
                                <a:ext cx="1081" cy="1239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5EDA9137" id="Group 4" o:spid="_x0000_s1026" style="position:absolute;margin-left:2.75pt;margin-top:3.95pt;width:112.35pt;height:34.45pt;z-index:-251658240" coordorigin="1519,974" coordsize="4497,13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rlvHvj218E2Ef7t77VLpvKstPh5kuJOwA7Adz0ArSnTnWmoQV2zGtWhQg6lR2SNy61mxsr61sp&#10;7qKK7uiRBCzAPIQMnA74FXa8KaS+8L6ol5dqmv8AxM1hNttaqcw6fD/7LGvdurGvUND1+OynsPD+&#10;qapFfeIzbedKIk27gOC2BwoyeM9a7q+D9lFSg7/rbdr+6trvc87C4/20pRqLl1+6+yf9572Wytc6&#10;WiiivNPX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rnfH3j7RPhl4WvPEXiK7+w6TabfOn2M+3cwUcKCTkkCsvxF8aPBvhbwFH4z1HX&#10;LeLw7LGkkd2p3+YHxt2gcknPQCtY0qk0nGLd3ZevYzdSEbpvbX5HbUVR0PWrTxHo1lquny+fY3sK&#10;3EEuCN6MMqcH1Bq9WbTTsy076oKKKKQw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sHUvHGjaReSWt3eCKdMbk&#10;2k4yM+lb1V5bC2mcvJBG7HqzKCaAOf8A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h8SfDxOPt4/74b/AAro&#10;4JkuIUljO5HAZT6iof7Ls/8An1h/74FWVUKoAGAOgFAC0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Рисунок 1" o:spid="_x0000_s1027" type="#_x0000_t75" style="position:absolute;left:2601;top:1314;width:3415;height:10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2WHPfEAAAA2gAAAA8AAABkcnMvZG93bnJldi54bWxEj0FrwkAUhO8F/8PyhN6ajQFLGrNKMVR7&#10;0EO10Otz9zUJZt+G7FbTf+8KhR6HmfmGKVej7cSFBt86VjBLUhDE2pmWawWfx7enHIQPyAY7x6Tg&#10;lzyslpOHEgvjrvxBl0OoRYSwL1BBE0JfSOl1QxZ94nri6H27wWKIcqilGfAa4baTWZo+S4stx4UG&#10;e1o3pM+HH6tgu/cnnX8dNc6rl3p33uabar9T6nE6vi5ABBrDf/iv/W4UZHC/Em+AX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2WHPfEAAAA2gAAAA8AAAAAAAAAAAAAAAAA&#10;nwIAAGRycy9kb3ducmV2LnhtbFBLBQYAAAAABAAEAPcAAACQAwAAAAA=&#10;">
                      <v:imagedata r:id="rId2" o:title="" croptop="37623f" cropbottom="10999f" cropleft="42594f" cropright="6352f"/>
                    </v:shape>
                    <v:shape id="Рисунок 1" o:spid="_x0000_s1028" type="#_x0000_t75" style="position:absolute;left:1519;top:974;width:1081;height:12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PFJTEAAAA2gAAAA8AAABkcnMvZG93bnJldi54bWxEj0FrAjEUhO+C/yG8gjfNtqKU1ShFqgge&#10;irYe9vbcPDdLNy9rEnX9902h0OMwM98w82VnG3EjH2rHCp5HGQji0umaKwVfn+vhK4gQkTU2jknB&#10;gwIsF/3eHHPt7ryn2yFWIkE45KjAxNjmUobSkMUwci1x8s7OW4xJ+kpqj/cEt418ybKptFhzWjDY&#10;0spQ+X24WgVTOTmW7YcszGlX7N83vuiul4lSg6fubQYiUhf/w3/trVYwht8r6QbIx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wPFJTEAAAA2gAAAA8AAAAAAAAAAAAAAAAA&#10;nwIAAGRycy9kb3ducmV2LnhtbFBLBQYAAAAABAAEAPcAAACQAwAAAAA=&#10;">
                      <v:imagedata r:id="rId2" o:title="" croptop="6476f" cropbottom="27960f" cropleft="42158f" cropright="15506f"/>
                    </v:shape>
                  </v:group>
                </w:pict>
              </mc:Fallback>
            </mc:AlternateContent>
          </w:r>
        </w:p>
        <w:p w:rsidR="00F9273C" w:rsidRDefault="00F9273C" w:rsidP="00EC0309">
          <w:pPr>
            <w:pStyle w:val="af1"/>
            <w:jc w:val="center"/>
          </w:pPr>
        </w:p>
      </w:tc>
      <w:tc>
        <w:tcPr>
          <w:tcW w:w="4110" w:type="dxa"/>
          <w:vAlign w:val="center"/>
        </w:tcPr>
        <w:p w:rsidR="00F9273C" w:rsidRDefault="00F9273C" w:rsidP="00EC0309">
          <w:pPr>
            <w:pStyle w:val="af1"/>
            <w:jc w:val="center"/>
          </w:pPr>
          <w:r>
            <w:t>СТП № 23 – 2015</w:t>
          </w:r>
        </w:p>
        <w:p w:rsidR="00F9273C" w:rsidRDefault="00F9273C" w:rsidP="00EC0309">
          <w:pPr>
            <w:pStyle w:val="af1"/>
            <w:jc w:val="center"/>
          </w:pPr>
          <w:r>
            <w:t>Порядок организации и проведения</w:t>
          </w:r>
        </w:p>
        <w:p w:rsidR="00F9273C" w:rsidRDefault="00F9273C" w:rsidP="00EC0309">
          <w:pPr>
            <w:pStyle w:val="af1"/>
            <w:jc w:val="center"/>
          </w:pPr>
          <w:r>
            <w:t>тендеров в ООО «Руссоль»</w:t>
          </w:r>
        </w:p>
      </w:tc>
      <w:tc>
        <w:tcPr>
          <w:tcW w:w="2835" w:type="dxa"/>
          <w:vAlign w:val="center"/>
        </w:tcPr>
        <w:p w:rsidR="00F9273C" w:rsidRDefault="00F9273C" w:rsidP="00EC0309">
          <w:pPr>
            <w:pStyle w:val="af1"/>
            <w:jc w:val="center"/>
          </w:pPr>
          <w:r>
            <w:t>Издание 1</w:t>
          </w:r>
        </w:p>
        <w:p w:rsidR="00F9273C" w:rsidRDefault="00F9273C" w:rsidP="00EC0309">
          <w:pPr>
            <w:pStyle w:val="af1"/>
            <w:jc w:val="center"/>
          </w:pPr>
          <w:r>
            <w:rPr>
              <w:rStyle w:val="a3"/>
            </w:rPr>
            <w:t xml:space="preserve">Лист </w:t>
          </w:r>
          <w:r w:rsidR="00081A5B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PAGE </w:instrText>
          </w:r>
          <w:r w:rsidR="00081A5B" w:rsidRPr="00821E44">
            <w:rPr>
              <w:rStyle w:val="a3"/>
            </w:rPr>
            <w:fldChar w:fldCharType="separate"/>
          </w:r>
          <w:r w:rsidR="00451C38">
            <w:rPr>
              <w:rStyle w:val="a3"/>
              <w:noProof/>
            </w:rPr>
            <w:t>2</w:t>
          </w:r>
          <w:r w:rsidR="00081A5B" w:rsidRPr="00821E44">
            <w:rPr>
              <w:rStyle w:val="a3"/>
            </w:rPr>
            <w:fldChar w:fldCharType="end"/>
          </w:r>
          <w:r>
            <w:rPr>
              <w:rStyle w:val="a3"/>
            </w:rPr>
            <w:t xml:space="preserve"> из</w:t>
          </w:r>
          <w:r w:rsidR="00081A5B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NUMPAGES </w:instrText>
          </w:r>
          <w:r w:rsidR="00081A5B" w:rsidRPr="00821E44">
            <w:rPr>
              <w:rStyle w:val="a3"/>
            </w:rPr>
            <w:fldChar w:fldCharType="separate"/>
          </w:r>
          <w:r w:rsidR="00451C38">
            <w:rPr>
              <w:rStyle w:val="a3"/>
              <w:noProof/>
            </w:rPr>
            <w:t>2</w:t>
          </w:r>
          <w:r w:rsidR="00081A5B" w:rsidRPr="00821E44">
            <w:rPr>
              <w:rStyle w:val="a3"/>
            </w:rPr>
            <w:fldChar w:fldCharType="end"/>
          </w:r>
        </w:p>
      </w:tc>
    </w:tr>
  </w:tbl>
  <w:p w:rsidR="00F9273C" w:rsidRDefault="00F9273C" w:rsidP="00821E44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  <w:sz w:val="20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</w:r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</w:rPr>
    </w:lvl>
  </w:abstractNum>
  <w:abstractNum w:abstractNumId="8" w15:restartNumberingAfterBreak="0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9" w15:restartNumberingAfterBreak="0">
    <w:nsid w:val="0000000A"/>
    <w:multiLevelType w:val="single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</w:rPr>
    </w:lvl>
  </w:abstractNum>
  <w:abstractNum w:abstractNumId="11" w15:restartNumberingAfterBreak="0">
    <w:nsid w:val="0000000C"/>
    <w:multiLevelType w:val="singleLevel"/>
    <w:tmpl w:val="0000000C"/>
    <w:name w:val="WW8Num11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  <w:sz w:val="20"/>
      </w:rPr>
    </w:lvl>
  </w:abstractNum>
  <w:abstractNum w:abstractNumId="12" w15:restartNumberingAfterBreak="0">
    <w:nsid w:val="0000000D"/>
    <w:multiLevelType w:val="singleLevel"/>
    <w:tmpl w:val="0000000D"/>
    <w:name w:val="WW8Num12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5"/>
        <w:u w:val="none"/>
      </w:rPr>
    </w:lvl>
  </w:abstractNum>
  <w:abstractNum w:abstractNumId="13" w15:restartNumberingAfterBreak="0">
    <w:nsid w:val="11EF31CA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14" w15:restartNumberingAfterBreak="0">
    <w:nsid w:val="2C4D4A3E"/>
    <w:multiLevelType w:val="hybridMultilevel"/>
    <w:tmpl w:val="B0F89DEC"/>
    <w:lvl w:ilvl="0" w:tplc="FB1299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807E6E"/>
    <w:multiLevelType w:val="multilevel"/>
    <w:tmpl w:val="27925D7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5EF5814"/>
    <w:multiLevelType w:val="hybridMultilevel"/>
    <w:tmpl w:val="A4C82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4D1DBA"/>
    <w:multiLevelType w:val="hybridMultilevel"/>
    <w:tmpl w:val="51861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5C00EA"/>
    <w:multiLevelType w:val="hybridMultilevel"/>
    <w:tmpl w:val="5DCA9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633886"/>
    <w:multiLevelType w:val="hybridMultilevel"/>
    <w:tmpl w:val="9B3CB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E75F05"/>
    <w:multiLevelType w:val="hybridMultilevel"/>
    <w:tmpl w:val="E4F2C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9"/>
  </w:num>
  <w:num w:numId="16">
    <w:abstractNumId w:val="14"/>
  </w:num>
  <w:num w:numId="17">
    <w:abstractNumId w:val="15"/>
  </w:num>
  <w:num w:numId="18">
    <w:abstractNumId w:val="20"/>
  </w:num>
  <w:num w:numId="19">
    <w:abstractNumId w:val="16"/>
  </w:num>
  <w:num w:numId="20">
    <w:abstractNumId w:val="1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228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547"/>
    <w:rsid w:val="00000835"/>
    <w:rsid w:val="00006583"/>
    <w:rsid w:val="00006589"/>
    <w:rsid w:val="00020BB0"/>
    <w:rsid w:val="0002313B"/>
    <w:rsid w:val="00025ED7"/>
    <w:rsid w:val="00027B6F"/>
    <w:rsid w:val="00030E9B"/>
    <w:rsid w:val="00035952"/>
    <w:rsid w:val="00040CCE"/>
    <w:rsid w:val="00055A35"/>
    <w:rsid w:val="00060E93"/>
    <w:rsid w:val="00063733"/>
    <w:rsid w:val="00063A00"/>
    <w:rsid w:val="00065571"/>
    <w:rsid w:val="00081A5B"/>
    <w:rsid w:val="000823E5"/>
    <w:rsid w:val="000901F0"/>
    <w:rsid w:val="00094F28"/>
    <w:rsid w:val="00097BFD"/>
    <w:rsid w:val="000A140A"/>
    <w:rsid w:val="000A5475"/>
    <w:rsid w:val="000A564F"/>
    <w:rsid w:val="000C4AB1"/>
    <w:rsid w:val="000D0D5B"/>
    <w:rsid w:val="000D1637"/>
    <w:rsid w:val="000D5404"/>
    <w:rsid w:val="000E076C"/>
    <w:rsid w:val="000E564B"/>
    <w:rsid w:val="000E6265"/>
    <w:rsid w:val="000F6F8E"/>
    <w:rsid w:val="00104A8E"/>
    <w:rsid w:val="00106B60"/>
    <w:rsid w:val="001146F0"/>
    <w:rsid w:val="001179EB"/>
    <w:rsid w:val="00120A07"/>
    <w:rsid w:val="00126C5E"/>
    <w:rsid w:val="001414CE"/>
    <w:rsid w:val="00145FF4"/>
    <w:rsid w:val="00152203"/>
    <w:rsid w:val="001573B8"/>
    <w:rsid w:val="00157FC9"/>
    <w:rsid w:val="0016198B"/>
    <w:rsid w:val="001726B8"/>
    <w:rsid w:val="00172F77"/>
    <w:rsid w:val="00173F43"/>
    <w:rsid w:val="00175CD9"/>
    <w:rsid w:val="001763E8"/>
    <w:rsid w:val="00186314"/>
    <w:rsid w:val="001863AD"/>
    <w:rsid w:val="00196DCD"/>
    <w:rsid w:val="001A3016"/>
    <w:rsid w:val="001A5DF4"/>
    <w:rsid w:val="001B2F05"/>
    <w:rsid w:val="001C1DA9"/>
    <w:rsid w:val="001C7A25"/>
    <w:rsid w:val="001D02FE"/>
    <w:rsid w:val="001D335D"/>
    <w:rsid w:val="001D442B"/>
    <w:rsid w:val="001E6EF5"/>
    <w:rsid w:val="001F571E"/>
    <w:rsid w:val="001F6662"/>
    <w:rsid w:val="00203F79"/>
    <w:rsid w:val="00204476"/>
    <w:rsid w:val="00206763"/>
    <w:rsid w:val="00211586"/>
    <w:rsid w:val="00212DD0"/>
    <w:rsid w:val="002132FE"/>
    <w:rsid w:val="00215DD2"/>
    <w:rsid w:val="0021600E"/>
    <w:rsid w:val="00221C4B"/>
    <w:rsid w:val="00223432"/>
    <w:rsid w:val="00223E20"/>
    <w:rsid w:val="00227023"/>
    <w:rsid w:val="00234121"/>
    <w:rsid w:val="00244263"/>
    <w:rsid w:val="002465D8"/>
    <w:rsid w:val="00247204"/>
    <w:rsid w:val="0025438C"/>
    <w:rsid w:val="00254D47"/>
    <w:rsid w:val="0027313F"/>
    <w:rsid w:val="002B21AA"/>
    <w:rsid w:val="002B3AE5"/>
    <w:rsid w:val="002D1916"/>
    <w:rsid w:val="002D6A2C"/>
    <w:rsid w:val="002E2D54"/>
    <w:rsid w:val="002F4633"/>
    <w:rsid w:val="003113AE"/>
    <w:rsid w:val="00314B4A"/>
    <w:rsid w:val="00322FA7"/>
    <w:rsid w:val="003255F2"/>
    <w:rsid w:val="00325F3D"/>
    <w:rsid w:val="00330D4F"/>
    <w:rsid w:val="003318EF"/>
    <w:rsid w:val="00331D72"/>
    <w:rsid w:val="0034346C"/>
    <w:rsid w:val="00350ACE"/>
    <w:rsid w:val="003526B8"/>
    <w:rsid w:val="003559F6"/>
    <w:rsid w:val="00365304"/>
    <w:rsid w:val="003667BD"/>
    <w:rsid w:val="00367E5C"/>
    <w:rsid w:val="00375665"/>
    <w:rsid w:val="003816D4"/>
    <w:rsid w:val="00392D4A"/>
    <w:rsid w:val="003A7081"/>
    <w:rsid w:val="003B4A81"/>
    <w:rsid w:val="003D123E"/>
    <w:rsid w:val="003D76B9"/>
    <w:rsid w:val="003E2E73"/>
    <w:rsid w:val="003E3416"/>
    <w:rsid w:val="003E55EB"/>
    <w:rsid w:val="003E62EF"/>
    <w:rsid w:val="003F01F8"/>
    <w:rsid w:val="003F35A2"/>
    <w:rsid w:val="00400E1F"/>
    <w:rsid w:val="00401607"/>
    <w:rsid w:val="004168ED"/>
    <w:rsid w:val="004176D9"/>
    <w:rsid w:val="0042536B"/>
    <w:rsid w:val="00432DD5"/>
    <w:rsid w:val="00451C38"/>
    <w:rsid w:val="0045466A"/>
    <w:rsid w:val="00464343"/>
    <w:rsid w:val="004A36DD"/>
    <w:rsid w:val="004B441B"/>
    <w:rsid w:val="004C17CB"/>
    <w:rsid w:val="004C74FC"/>
    <w:rsid w:val="004E374B"/>
    <w:rsid w:val="00512554"/>
    <w:rsid w:val="00512E3B"/>
    <w:rsid w:val="00514BC5"/>
    <w:rsid w:val="00516F6D"/>
    <w:rsid w:val="005273C2"/>
    <w:rsid w:val="00527C47"/>
    <w:rsid w:val="00547394"/>
    <w:rsid w:val="0055632D"/>
    <w:rsid w:val="00563B8D"/>
    <w:rsid w:val="005643C8"/>
    <w:rsid w:val="005701F2"/>
    <w:rsid w:val="00573DF3"/>
    <w:rsid w:val="005A0A3F"/>
    <w:rsid w:val="005A2B68"/>
    <w:rsid w:val="005B115F"/>
    <w:rsid w:val="005B2BBE"/>
    <w:rsid w:val="005C046B"/>
    <w:rsid w:val="005C3006"/>
    <w:rsid w:val="005D1B3F"/>
    <w:rsid w:val="005D5101"/>
    <w:rsid w:val="005E6EF4"/>
    <w:rsid w:val="005F4717"/>
    <w:rsid w:val="005F5B03"/>
    <w:rsid w:val="00601887"/>
    <w:rsid w:val="00610274"/>
    <w:rsid w:val="00611A37"/>
    <w:rsid w:val="006146DE"/>
    <w:rsid w:val="0061498F"/>
    <w:rsid w:val="00616FFC"/>
    <w:rsid w:val="006259BE"/>
    <w:rsid w:val="006265FD"/>
    <w:rsid w:val="0065767B"/>
    <w:rsid w:val="006700A4"/>
    <w:rsid w:val="00676051"/>
    <w:rsid w:val="00697489"/>
    <w:rsid w:val="006A4482"/>
    <w:rsid w:val="006A6192"/>
    <w:rsid w:val="006B02E8"/>
    <w:rsid w:val="006C6BCB"/>
    <w:rsid w:val="006C7161"/>
    <w:rsid w:val="006D4369"/>
    <w:rsid w:val="006D59FC"/>
    <w:rsid w:val="006E250A"/>
    <w:rsid w:val="006E3EE9"/>
    <w:rsid w:val="006F1131"/>
    <w:rsid w:val="006F2DF9"/>
    <w:rsid w:val="006F52CA"/>
    <w:rsid w:val="0070147F"/>
    <w:rsid w:val="00720182"/>
    <w:rsid w:val="00726154"/>
    <w:rsid w:val="00731D77"/>
    <w:rsid w:val="00735178"/>
    <w:rsid w:val="007524F6"/>
    <w:rsid w:val="00770C05"/>
    <w:rsid w:val="00772CD2"/>
    <w:rsid w:val="0078699A"/>
    <w:rsid w:val="007870C6"/>
    <w:rsid w:val="00790286"/>
    <w:rsid w:val="00791C06"/>
    <w:rsid w:val="007932CF"/>
    <w:rsid w:val="0079371F"/>
    <w:rsid w:val="0079759E"/>
    <w:rsid w:val="007B7189"/>
    <w:rsid w:val="007C40AA"/>
    <w:rsid w:val="007D0BB5"/>
    <w:rsid w:val="007D2CDA"/>
    <w:rsid w:val="007D6AB9"/>
    <w:rsid w:val="007E3A7F"/>
    <w:rsid w:val="007F3D55"/>
    <w:rsid w:val="00805F3B"/>
    <w:rsid w:val="008163B3"/>
    <w:rsid w:val="00821E44"/>
    <w:rsid w:val="00826563"/>
    <w:rsid w:val="008269B6"/>
    <w:rsid w:val="00833750"/>
    <w:rsid w:val="00834B8F"/>
    <w:rsid w:val="00841231"/>
    <w:rsid w:val="008416F0"/>
    <w:rsid w:val="008429A6"/>
    <w:rsid w:val="0084722C"/>
    <w:rsid w:val="00855363"/>
    <w:rsid w:val="00857CAB"/>
    <w:rsid w:val="00863DB9"/>
    <w:rsid w:val="00872308"/>
    <w:rsid w:val="00874CD6"/>
    <w:rsid w:val="00875E97"/>
    <w:rsid w:val="00881DC7"/>
    <w:rsid w:val="0088614E"/>
    <w:rsid w:val="00892D72"/>
    <w:rsid w:val="008951FF"/>
    <w:rsid w:val="00896527"/>
    <w:rsid w:val="008B55A6"/>
    <w:rsid w:val="008C22FD"/>
    <w:rsid w:val="008C23AC"/>
    <w:rsid w:val="008C4649"/>
    <w:rsid w:val="008D457D"/>
    <w:rsid w:val="008D6E67"/>
    <w:rsid w:val="008E0EDD"/>
    <w:rsid w:val="008F3992"/>
    <w:rsid w:val="008F47BE"/>
    <w:rsid w:val="00903BC1"/>
    <w:rsid w:val="009061D1"/>
    <w:rsid w:val="00911DD6"/>
    <w:rsid w:val="009141C2"/>
    <w:rsid w:val="00914CE4"/>
    <w:rsid w:val="009152B0"/>
    <w:rsid w:val="009221C0"/>
    <w:rsid w:val="00926125"/>
    <w:rsid w:val="00934631"/>
    <w:rsid w:val="009375F9"/>
    <w:rsid w:val="00944170"/>
    <w:rsid w:val="00953F14"/>
    <w:rsid w:val="00954E34"/>
    <w:rsid w:val="00963256"/>
    <w:rsid w:val="00964AFE"/>
    <w:rsid w:val="00972034"/>
    <w:rsid w:val="009738D4"/>
    <w:rsid w:val="009758E2"/>
    <w:rsid w:val="00981CA7"/>
    <w:rsid w:val="00991547"/>
    <w:rsid w:val="00994143"/>
    <w:rsid w:val="009A45D1"/>
    <w:rsid w:val="009B0A2F"/>
    <w:rsid w:val="009C0781"/>
    <w:rsid w:val="009C192A"/>
    <w:rsid w:val="009C31A0"/>
    <w:rsid w:val="009C65A3"/>
    <w:rsid w:val="009E3985"/>
    <w:rsid w:val="009E666E"/>
    <w:rsid w:val="009E788E"/>
    <w:rsid w:val="009F7C44"/>
    <w:rsid w:val="00A023F9"/>
    <w:rsid w:val="00A13B65"/>
    <w:rsid w:val="00A14545"/>
    <w:rsid w:val="00A20085"/>
    <w:rsid w:val="00A20207"/>
    <w:rsid w:val="00A27EA8"/>
    <w:rsid w:val="00A30477"/>
    <w:rsid w:val="00A31F71"/>
    <w:rsid w:val="00A326DC"/>
    <w:rsid w:val="00A32880"/>
    <w:rsid w:val="00A54873"/>
    <w:rsid w:val="00A64F6C"/>
    <w:rsid w:val="00AB3F3B"/>
    <w:rsid w:val="00AC1FAA"/>
    <w:rsid w:val="00AC3F9A"/>
    <w:rsid w:val="00AF669F"/>
    <w:rsid w:val="00B04768"/>
    <w:rsid w:val="00B20664"/>
    <w:rsid w:val="00B21AD2"/>
    <w:rsid w:val="00B22699"/>
    <w:rsid w:val="00B2282B"/>
    <w:rsid w:val="00B26C1F"/>
    <w:rsid w:val="00B26D40"/>
    <w:rsid w:val="00B337DE"/>
    <w:rsid w:val="00B40123"/>
    <w:rsid w:val="00B4323B"/>
    <w:rsid w:val="00B51153"/>
    <w:rsid w:val="00B55E85"/>
    <w:rsid w:val="00B605A9"/>
    <w:rsid w:val="00B65184"/>
    <w:rsid w:val="00B7779D"/>
    <w:rsid w:val="00B83D8F"/>
    <w:rsid w:val="00B84603"/>
    <w:rsid w:val="00B85533"/>
    <w:rsid w:val="00B8647A"/>
    <w:rsid w:val="00B909D3"/>
    <w:rsid w:val="00B93FA4"/>
    <w:rsid w:val="00B952C0"/>
    <w:rsid w:val="00B97029"/>
    <w:rsid w:val="00B9718F"/>
    <w:rsid w:val="00BA0F9E"/>
    <w:rsid w:val="00BA4B9F"/>
    <w:rsid w:val="00BA5DBD"/>
    <w:rsid w:val="00BD51BC"/>
    <w:rsid w:val="00BD7F76"/>
    <w:rsid w:val="00BE05EF"/>
    <w:rsid w:val="00BF073B"/>
    <w:rsid w:val="00BF2892"/>
    <w:rsid w:val="00BF38A0"/>
    <w:rsid w:val="00C11D64"/>
    <w:rsid w:val="00C11E39"/>
    <w:rsid w:val="00C12E19"/>
    <w:rsid w:val="00C21DB6"/>
    <w:rsid w:val="00C31F40"/>
    <w:rsid w:val="00C4030C"/>
    <w:rsid w:val="00C45550"/>
    <w:rsid w:val="00C55CD7"/>
    <w:rsid w:val="00C65E15"/>
    <w:rsid w:val="00C67E8A"/>
    <w:rsid w:val="00C75199"/>
    <w:rsid w:val="00C828B5"/>
    <w:rsid w:val="00C86116"/>
    <w:rsid w:val="00CA005A"/>
    <w:rsid w:val="00CA1F75"/>
    <w:rsid w:val="00CC0893"/>
    <w:rsid w:val="00CC621F"/>
    <w:rsid w:val="00CC6259"/>
    <w:rsid w:val="00CD3D28"/>
    <w:rsid w:val="00CE18E7"/>
    <w:rsid w:val="00CE1AC6"/>
    <w:rsid w:val="00CE6FB6"/>
    <w:rsid w:val="00CE7BDD"/>
    <w:rsid w:val="00D013EF"/>
    <w:rsid w:val="00D23F2B"/>
    <w:rsid w:val="00D264BE"/>
    <w:rsid w:val="00D31F58"/>
    <w:rsid w:val="00D353BB"/>
    <w:rsid w:val="00D37439"/>
    <w:rsid w:val="00D42BEC"/>
    <w:rsid w:val="00D6598E"/>
    <w:rsid w:val="00D713C1"/>
    <w:rsid w:val="00D755EC"/>
    <w:rsid w:val="00D75C27"/>
    <w:rsid w:val="00D82EE3"/>
    <w:rsid w:val="00D937E4"/>
    <w:rsid w:val="00DB0709"/>
    <w:rsid w:val="00DB3E2A"/>
    <w:rsid w:val="00DB3F38"/>
    <w:rsid w:val="00DB63D3"/>
    <w:rsid w:val="00DC340F"/>
    <w:rsid w:val="00DC518C"/>
    <w:rsid w:val="00DE0EF0"/>
    <w:rsid w:val="00DE1D07"/>
    <w:rsid w:val="00DE45B3"/>
    <w:rsid w:val="00DE682C"/>
    <w:rsid w:val="00DE6DB0"/>
    <w:rsid w:val="00E03AE8"/>
    <w:rsid w:val="00E04BAE"/>
    <w:rsid w:val="00E10B41"/>
    <w:rsid w:val="00E11C88"/>
    <w:rsid w:val="00E11E36"/>
    <w:rsid w:val="00E1364B"/>
    <w:rsid w:val="00E15FC1"/>
    <w:rsid w:val="00E16654"/>
    <w:rsid w:val="00E167DF"/>
    <w:rsid w:val="00E1795C"/>
    <w:rsid w:val="00E17A37"/>
    <w:rsid w:val="00E30382"/>
    <w:rsid w:val="00E32C41"/>
    <w:rsid w:val="00E36244"/>
    <w:rsid w:val="00E4151D"/>
    <w:rsid w:val="00E46D3E"/>
    <w:rsid w:val="00E477B2"/>
    <w:rsid w:val="00E606B4"/>
    <w:rsid w:val="00E66459"/>
    <w:rsid w:val="00E847FE"/>
    <w:rsid w:val="00E92280"/>
    <w:rsid w:val="00EB326D"/>
    <w:rsid w:val="00EB6685"/>
    <w:rsid w:val="00EC0309"/>
    <w:rsid w:val="00ED1B1F"/>
    <w:rsid w:val="00ED5CAE"/>
    <w:rsid w:val="00EE003F"/>
    <w:rsid w:val="00EE6705"/>
    <w:rsid w:val="00EF411F"/>
    <w:rsid w:val="00EF5543"/>
    <w:rsid w:val="00F02673"/>
    <w:rsid w:val="00F044EA"/>
    <w:rsid w:val="00F140D9"/>
    <w:rsid w:val="00F2485F"/>
    <w:rsid w:val="00F34BC2"/>
    <w:rsid w:val="00F35D7D"/>
    <w:rsid w:val="00F363A7"/>
    <w:rsid w:val="00F505F4"/>
    <w:rsid w:val="00F67150"/>
    <w:rsid w:val="00F74DA1"/>
    <w:rsid w:val="00F76C1B"/>
    <w:rsid w:val="00F80CCE"/>
    <w:rsid w:val="00F904A8"/>
    <w:rsid w:val="00F9182E"/>
    <w:rsid w:val="00F9273C"/>
    <w:rsid w:val="00FA00B9"/>
    <w:rsid w:val="00FA0E9F"/>
    <w:rsid w:val="00FA52EC"/>
    <w:rsid w:val="00FA5B7F"/>
    <w:rsid w:val="00FA749A"/>
    <w:rsid w:val="00FB0443"/>
    <w:rsid w:val="00FB12BA"/>
    <w:rsid w:val="00FC2B75"/>
    <w:rsid w:val="00FD1C8E"/>
    <w:rsid w:val="00FD781F"/>
    <w:rsid w:val="00FE450F"/>
    <w:rsid w:val="00FE6313"/>
    <w:rsid w:val="00FF6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A7CD81C"/>
  <w15:docId w15:val="{45A53D79-A01C-4924-B66F-773F7D1BF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66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F6662"/>
    <w:pPr>
      <w:keepNext/>
      <w:widowControl w:val="0"/>
      <w:tabs>
        <w:tab w:val="left" w:pos="0"/>
      </w:tabs>
      <w:autoSpaceDE w:val="0"/>
      <w:spacing w:line="216" w:lineRule="auto"/>
      <w:ind w:right="-8"/>
      <w:jc w:val="center"/>
      <w:outlineLvl w:val="0"/>
    </w:pPr>
    <w:rPr>
      <w:b/>
      <w:bCs/>
      <w:szCs w:val="22"/>
    </w:rPr>
  </w:style>
  <w:style w:type="paragraph" w:styleId="2">
    <w:name w:val="heading 2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F6662"/>
    <w:pPr>
      <w:keepNext/>
      <w:tabs>
        <w:tab w:val="left" w:pos="0"/>
      </w:tabs>
      <w:ind w:right="175"/>
      <w:jc w:val="right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F6662"/>
    <w:pPr>
      <w:keepNext/>
      <w:tabs>
        <w:tab w:val="left" w:pos="0"/>
      </w:tabs>
      <w:ind w:right="175"/>
      <w:outlineLvl w:val="4"/>
    </w:pPr>
    <w:rPr>
      <w:b/>
      <w:bCs/>
      <w:sz w:val="22"/>
      <w:szCs w:val="20"/>
    </w:rPr>
  </w:style>
  <w:style w:type="paragraph" w:styleId="6">
    <w:name w:val="heading 6"/>
    <w:basedOn w:val="a"/>
    <w:next w:val="a"/>
    <w:qFormat/>
    <w:rsid w:val="001F6662"/>
    <w:p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F6662"/>
    <w:pPr>
      <w:tabs>
        <w:tab w:val="left" w:pos="0"/>
      </w:tabs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1F6662"/>
    <w:rPr>
      <w:b w:val="0"/>
      <w:i w:val="0"/>
      <w:sz w:val="22"/>
      <w:szCs w:val="22"/>
    </w:rPr>
  </w:style>
  <w:style w:type="character" w:customStyle="1" w:styleId="WW8Num3z0">
    <w:name w:val="WW8Num3z0"/>
    <w:rsid w:val="001F6662"/>
    <w:rPr>
      <w:b w:val="0"/>
      <w:i w:val="0"/>
      <w:sz w:val="22"/>
      <w:szCs w:val="22"/>
    </w:rPr>
  </w:style>
  <w:style w:type="character" w:customStyle="1" w:styleId="WW8Num4z0">
    <w:name w:val="WW8Num4z0"/>
    <w:rsid w:val="001F6662"/>
    <w:rPr>
      <w:rFonts w:ascii="Symbol" w:hAnsi="Symbol"/>
      <w:color w:val="auto"/>
      <w:sz w:val="20"/>
    </w:rPr>
  </w:style>
  <w:style w:type="character" w:customStyle="1" w:styleId="WW8Num5z0">
    <w:name w:val="WW8Num5z0"/>
    <w:rsid w:val="001F6662"/>
    <w:rPr>
      <w:b w:val="0"/>
    </w:rPr>
  </w:style>
  <w:style w:type="character" w:customStyle="1" w:styleId="WW8Num6z0">
    <w:name w:val="WW8Num6z0"/>
    <w:rsid w:val="001F6662"/>
    <w:rPr>
      <w:b w:val="0"/>
      <w:i w:val="0"/>
      <w:sz w:val="22"/>
      <w:szCs w:val="22"/>
    </w:rPr>
  </w:style>
  <w:style w:type="character" w:customStyle="1" w:styleId="WW8Num7z0">
    <w:name w:val="WW8Num7z0"/>
    <w:rsid w:val="001F6662"/>
    <w:rPr>
      <w:rFonts w:ascii="Symbol" w:hAnsi="Symbol"/>
      <w:color w:val="auto"/>
    </w:rPr>
  </w:style>
  <w:style w:type="character" w:customStyle="1" w:styleId="WW8Num8z0">
    <w:name w:val="WW8Num8z0"/>
    <w:rsid w:val="001F6662"/>
    <w:rPr>
      <w:b w:val="0"/>
      <w:i w:val="0"/>
      <w:sz w:val="22"/>
      <w:szCs w:val="22"/>
    </w:rPr>
  </w:style>
  <w:style w:type="character" w:customStyle="1" w:styleId="WW8Num9z0">
    <w:name w:val="WW8Num9z0"/>
    <w:rsid w:val="001F6662"/>
    <w:rPr>
      <w:rFonts w:ascii="Times New Roman" w:hAnsi="Times New Roman"/>
    </w:rPr>
  </w:style>
  <w:style w:type="character" w:customStyle="1" w:styleId="WW8Num10z0">
    <w:name w:val="WW8Num10z0"/>
    <w:rsid w:val="001F6662"/>
    <w:rPr>
      <w:rFonts w:ascii="Symbol" w:hAnsi="Symbol"/>
      <w:color w:val="auto"/>
    </w:rPr>
  </w:style>
  <w:style w:type="character" w:customStyle="1" w:styleId="WW8Num11z0">
    <w:name w:val="WW8Num11z0"/>
    <w:rsid w:val="001F6662"/>
    <w:rPr>
      <w:rFonts w:ascii="Symbol" w:hAnsi="Symbol"/>
      <w:color w:val="auto"/>
      <w:sz w:val="20"/>
    </w:rPr>
  </w:style>
  <w:style w:type="character" w:customStyle="1" w:styleId="WW8Num12z0">
    <w:name w:val="WW8Num12z0"/>
    <w:rsid w:val="001F6662"/>
    <w:rPr>
      <w:rFonts w:ascii="Times New Roman" w:hAnsi="Times New Roman"/>
      <w:b w:val="0"/>
      <w:i w:val="0"/>
      <w:sz w:val="25"/>
      <w:u w:val="none"/>
    </w:rPr>
  </w:style>
  <w:style w:type="character" w:customStyle="1" w:styleId="30">
    <w:name w:val="Основной шрифт абзаца3"/>
    <w:rsid w:val="001F6662"/>
  </w:style>
  <w:style w:type="character" w:customStyle="1" w:styleId="Absatz-Standardschriftart">
    <w:name w:val="Absatz-Standardschriftart"/>
    <w:rsid w:val="001F6662"/>
  </w:style>
  <w:style w:type="character" w:customStyle="1" w:styleId="WW-Absatz-Standardschriftart">
    <w:name w:val="WW-Absatz-Standardschriftart"/>
    <w:rsid w:val="001F6662"/>
  </w:style>
  <w:style w:type="character" w:customStyle="1" w:styleId="WW-Absatz-Standardschriftart1">
    <w:name w:val="WW-Absatz-Standardschriftart1"/>
    <w:rsid w:val="001F6662"/>
  </w:style>
  <w:style w:type="character" w:customStyle="1" w:styleId="WW-Absatz-Standardschriftart11">
    <w:name w:val="WW-Absatz-Standardschriftart11"/>
    <w:rsid w:val="001F6662"/>
  </w:style>
  <w:style w:type="character" w:customStyle="1" w:styleId="WW-Absatz-Standardschriftart111">
    <w:name w:val="WW-Absatz-Standardschriftart111"/>
    <w:rsid w:val="001F6662"/>
  </w:style>
  <w:style w:type="character" w:customStyle="1" w:styleId="20">
    <w:name w:val="Основной шрифт абзаца2"/>
    <w:rsid w:val="001F6662"/>
  </w:style>
  <w:style w:type="character" w:customStyle="1" w:styleId="WW-Absatz-Standardschriftart1111">
    <w:name w:val="WW-Absatz-Standardschriftart1111"/>
    <w:rsid w:val="001F6662"/>
  </w:style>
  <w:style w:type="character" w:customStyle="1" w:styleId="WW-Absatz-Standardschriftart11111">
    <w:name w:val="WW-Absatz-Standardschriftart11111"/>
    <w:rsid w:val="001F6662"/>
  </w:style>
  <w:style w:type="character" w:customStyle="1" w:styleId="WW-Absatz-Standardschriftart111111">
    <w:name w:val="WW-Absatz-Standardschriftart111111"/>
    <w:rsid w:val="001F6662"/>
  </w:style>
  <w:style w:type="character" w:customStyle="1" w:styleId="WW-Absatz-Standardschriftart1111111">
    <w:name w:val="WW-Absatz-Standardschriftart1111111"/>
    <w:rsid w:val="001F6662"/>
  </w:style>
  <w:style w:type="character" w:customStyle="1" w:styleId="WW-Absatz-Standardschriftart11111111">
    <w:name w:val="WW-Absatz-Standardschriftart11111111"/>
    <w:rsid w:val="001F6662"/>
  </w:style>
  <w:style w:type="character" w:customStyle="1" w:styleId="WW8Num13z0">
    <w:name w:val="WW8Num13z0"/>
    <w:rsid w:val="001F6662"/>
    <w:rPr>
      <w:rFonts w:ascii="Symbol" w:hAnsi="Symbol"/>
      <w:color w:val="auto"/>
    </w:rPr>
  </w:style>
  <w:style w:type="character" w:customStyle="1" w:styleId="WW8Num14z0">
    <w:name w:val="WW8Num14z0"/>
    <w:rsid w:val="001F6662"/>
    <w:rPr>
      <w:rFonts w:ascii="Symbol" w:hAnsi="Symbol"/>
      <w:color w:val="auto"/>
    </w:rPr>
  </w:style>
  <w:style w:type="character" w:customStyle="1" w:styleId="WW8Num15z0">
    <w:name w:val="WW8Num15z0"/>
    <w:rsid w:val="001F6662"/>
    <w:rPr>
      <w:rFonts w:ascii="Symbol" w:hAnsi="Symbol"/>
      <w:color w:val="auto"/>
    </w:rPr>
  </w:style>
  <w:style w:type="character" w:customStyle="1" w:styleId="WW8Num16z0">
    <w:name w:val="WW8Num16z0"/>
    <w:rsid w:val="001F6662"/>
    <w:rPr>
      <w:rFonts w:ascii="Symbol" w:hAnsi="Symbol"/>
      <w:color w:val="auto"/>
    </w:rPr>
  </w:style>
  <w:style w:type="character" w:customStyle="1" w:styleId="WW-Absatz-Standardschriftart111111111">
    <w:name w:val="WW-Absatz-Standardschriftart111111111"/>
    <w:rsid w:val="001F6662"/>
  </w:style>
  <w:style w:type="character" w:customStyle="1" w:styleId="WW8Num1z0">
    <w:name w:val="WW8Num1z0"/>
    <w:rsid w:val="001F6662"/>
    <w:rPr>
      <w:b w:val="0"/>
      <w:i w:val="0"/>
      <w:sz w:val="22"/>
      <w:szCs w:val="22"/>
    </w:rPr>
  </w:style>
  <w:style w:type="character" w:customStyle="1" w:styleId="WW8Num6z1">
    <w:name w:val="WW8Num6z1"/>
    <w:rsid w:val="001F6662"/>
    <w:rPr>
      <w:b w:val="0"/>
      <w:i w:val="0"/>
      <w:sz w:val="24"/>
      <w:szCs w:val="24"/>
    </w:rPr>
  </w:style>
  <w:style w:type="character" w:customStyle="1" w:styleId="WW8Num8z1">
    <w:name w:val="WW8Num8z1"/>
    <w:rsid w:val="001F6662"/>
    <w:rPr>
      <w:b w:val="0"/>
      <w:i w:val="0"/>
      <w:sz w:val="24"/>
      <w:szCs w:val="24"/>
    </w:rPr>
  </w:style>
  <w:style w:type="character" w:customStyle="1" w:styleId="WW8Num10z1">
    <w:name w:val="WW8Num10z1"/>
    <w:rsid w:val="001F6662"/>
    <w:rPr>
      <w:rFonts w:ascii="Courier New" w:hAnsi="Courier New" w:cs="Courier New"/>
    </w:rPr>
  </w:style>
  <w:style w:type="character" w:customStyle="1" w:styleId="WW8Num10z2">
    <w:name w:val="WW8Num10z2"/>
    <w:rsid w:val="001F6662"/>
    <w:rPr>
      <w:rFonts w:ascii="Wingdings" w:hAnsi="Wingdings"/>
    </w:rPr>
  </w:style>
  <w:style w:type="character" w:customStyle="1" w:styleId="WW8Num10z3">
    <w:name w:val="WW8Num10z3"/>
    <w:rsid w:val="001F6662"/>
    <w:rPr>
      <w:rFonts w:ascii="Symbol" w:hAnsi="Symbol"/>
    </w:rPr>
  </w:style>
  <w:style w:type="character" w:customStyle="1" w:styleId="WW8Num11z1">
    <w:name w:val="WW8Num11z1"/>
    <w:rsid w:val="001F6662"/>
    <w:rPr>
      <w:rFonts w:ascii="Courier New" w:hAnsi="Courier New" w:cs="Times New Roman"/>
    </w:rPr>
  </w:style>
  <w:style w:type="character" w:customStyle="1" w:styleId="WW8Num13z1">
    <w:name w:val="WW8Num13z1"/>
    <w:rsid w:val="001F6662"/>
    <w:rPr>
      <w:rFonts w:ascii="Courier New" w:hAnsi="Courier New" w:cs="Courier New"/>
    </w:rPr>
  </w:style>
  <w:style w:type="character" w:customStyle="1" w:styleId="WW8Num13z2">
    <w:name w:val="WW8Num13z2"/>
    <w:rsid w:val="001F6662"/>
    <w:rPr>
      <w:rFonts w:ascii="Wingdings" w:hAnsi="Wingdings"/>
    </w:rPr>
  </w:style>
  <w:style w:type="character" w:customStyle="1" w:styleId="WW8Num13z3">
    <w:name w:val="WW8Num13z3"/>
    <w:rsid w:val="001F6662"/>
    <w:rPr>
      <w:rFonts w:ascii="Symbol" w:hAnsi="Symbol"/>
    </w:rPr>
  </w:style>
  <w:style w:type="character" w:customStyle="1" w:styleId="WW8Num14z1">
    <w:name w:val="WW8Num14z1"/>
    <w:rsid w:val="001F6662"/>
    <w:rPr>
      <w:rFonts w:ascii="Courier New" w:hAnsi="Courier New" w:cs="Courier New"/>
    </w:rPr>
  </w:style>
  <w:style w:type="character" w:customStyle="1" w:styleId="WW8Num14z2">
    <w:name w:val="WW8Num14z2"/>
    <w:rsid w:val="001F6662"/>
    <w:rPr>
      <w:rFonts w:ascii="Wingdings" w:hAnsi="Wingdings"/>
    </w:rPr>
  </w:style>
  <w:style w:type="character" w:customStyle="1" w:styleId="WW8Num14z3">
    <w:name w:val="WW8Num14z3"/>
    <w:rsid w:val="001F6662"/>
    <w:rPr>
      <w:rFonts w:ascii="Symbol" w:hAnsi="Symbol"/>
    </w:rPr>
  </w:style>
  <w:style w:type="character" w:customStyle="1" w:styleId="WW8Num15z1">
    <w:name w:val="WW8Num15z1"/>
    <w:rsid w:val="001F6662"/>
    <w:rPr>
      <w:rFonts w:ascii="Courier New" w:hAnsi="Courier New" w:cs="Courier New"/>
    </w:rPr>
  </w:style>
  <w:style w:type="character" w:customStyle="1" w:styleId="WW8Num15z2">
    <w:name w:val="WW8Num15z2"/>
    <w:rsid w:val="001F6662"/>
    <w:rPr>
      <w:rFonts w:ascii="Wingdings" w:hAnsi="Wingdings"/>
    </w:rPr>
  </w:style>
  <w:style w:type="character" w:customStyle="1" w:styleId="WW8Num15z3">
    <w:name w:val="WW8Num15z3"/>
    <w:rsid w:val="001F6662"/>
    <w:rPr>
      <w:rFonts w:ascii="Symbol" w:hAnsi="Symbol"/>
    </w:rPr>
  </w:style>
  <w:style w:type="character" w:customStyle="1" w:styleId="WW8Num17z0">
    <w:name w:val="WW8Num17z0"/>
    <w:rsid w:val="001F6662"/>
    <w:rPr>
      <w:rFonts w:ascii="Symbol" w:hAnsi="Symbol"/>
      <w:color w:val="auto"/>
    </w:rPr>
  </w:style>
  <w:style w:type="character" w:customStyle="1" w:styleId="WW8Num17z1">
    <w:name w:val="WW8Num17z1"/>
    <w:rsid w:val="001F6662"/>
    <w:rPr>
      <w:rFonts w:ascii="Courier New" w:hAnsi="Courier New" w:cs="Courier New"/>
    </w:rPr>
  </w:style>
  <w:style w:type="character" w:customStyle="1" w:styleId="WW8Num17z2">
    <w:name w:val="WW8Num17z2"/>
    <w:rsid w:val="001F6662"/>
    <w:rPr>
      <w:rFonts w:ascii="Wingdings" w:hAnsi="Wingdings"/>
    </w:rPr>
  </w:style>
  <w:style w:type="character" w:customStyle="1" w:styleId="WW8Num17z3">
    <w:name w:val="WW8Num17z3"/>
    <w:rsid w:val="001F6662"/>
    <w:rPr>
      <w:rFonts w:ascii="Symbol" w:hAnsi="Symbol"/>
    </w:rPr>
  </w:style>
  <w:style w:type="character" w:customStyle="1" w:styleId="WW8Num18z0">
    <w:name w:val="WW8Num18z0"/>
    <w:rsid w:val="001F6662"/>
    <w:rPr>
      <w:b w:val="0"/>
      <w:i w:val="0"/>
      <w:sz w:val="22"/>
      <w:szCs w:val="22"/>
    </w:rPr>
  </w:style>
  <w:style w:type="character" w:customStyle="1" w:styleId="WW8Num19z0">
    <w:name w:val="WW8Num19z0"/>
    <w:rsid w:val="001F6662"/>
    <w:rPr>
      <w:rFonts w:ascii="Symbol" w:hAnsi="Symbol"/>
      <w:color w:val="auto"/>
    </w:rPr>
  </w:style>
  <w:style w:type="character" w:customStyle="1" w:styleId="WW8Num21z0">
    <w:name w:val="WW8Num21z0"/>
    <w:rsid w:val="001F6662"/>
    <w:rPr>
      <w:rFonts w:ascii="Symbol" w:hAnsi="Symbol"/>
      <w:color w:val="auto"/>
    </w:rPr>
  </w:style>
  <w:style w:type="character" w:customStyle="1" w:styleId="WW8Num21z1">
    <w:name w:val="WW8Num21z1"/>
    <w:rsid w:val="001F6662"/>
    <w:rPr>
      <w:rFonts w:ascii="Courier New" w:hAnsi="Courier New" w:cs="Courier New"/>
    </w:rPr>
  </w:style>
  <w:style w:type="character" w:customStyle="1" w:styleId="WW8Num21z2">
    <w:name w:val="WW8Num21z2"/>
    <w:rsid w:val="001F6662"/>
    <w:rPr>
      <w:rFonts w:ascii="Wingdings" w:hAnsi="Wingdings"/>
    </w:rPr>
  </w:style>
  <w:style w:type="character" w:customStyle="1" w:styleId="WW8Num21z3">
    <w:name w:val="WW8Num21z3"/>
    <w:rsid w:val="001F6662"/>
    <w:rPr>
      <w:rFonts w:ascii="Symbol" w:hAnsi="Symbol"/>
    </w:rPr>
  </w:style>
  <w:style w:type="character" w:customStyle="1" w:styleId="WW8Num24z0">
    <w:name w:val="WW8Num24z0"/>
    <w:rsid w:val="001F6662"/>
    <w:rPr>
      <w:rFonts w:ascii="Times New Roman" w:hAnsi="Times New Roman" w:cs="Times New Roman"/>
    </w:rPr>
  </w:style>
  <w:style w:type="character" w:customStyle="1" w:styleId="WW8Num25z1">
    <w:name w:val="WW8Num25z1"/>
    <w:rsid w:val="001F6662"/>
    <w:rPr>
      <w:b w:val="0"/>
    </w:rPr>
  </w:style>
  <w:style w:type="character" w:customStyle="1" w:styleId="WW8Num28z0">
    <w:name w:val="WW8Num28z0"/>
    <w:rsid w:val="001F6662"/>
    <w:rPr>
      <w:rFonts w:ascii="Times New Roman" w:hAnsi="Times New Roman"/>
    </w:rPr>
  </w:style>
  <w:style w:type="character" w:customStyle="1" w:styleId="WW8Num28z1">
    <w:name w:val="WW8Num28z1"/>
    <w:rsid w:val="001F6662"/>
    <w:rPr>
      <w:rFonts w:ascii="Courier New" w:hAnsi="Courier New" w:cs="Courier New"/>
    </w:rPr>
  </w:style>
  <w:style w:type="character" w:customStyle="1" w:styleId="WW8Num28z2">
    <w:name w:val="WW8Num28z2"/>
    <w:rsid w:val="001F6662"/>
    <w:rPr>
      <w:rFonts w:ascii="Wingdings" w:hAnsi="Wingdings" w:cs="Wingdings"/>
    </w:rPr>
  </w:style>
  <w:style w:type="character" w:customStyle="1" w:styleId="WW8Num28z3">
    <w:name w:val="WW8Num28z3"/>
    <w:rsid w:val="001F6662"/>
    <w:rPr>
      <w:rFonts w:ascii="Symbol" w:hAnsi="Symbol" w:cs="Symbol"/>
    </w:rPr>
  </w:style>
  <w:style w:type="character" w:customStyle="1" w:styleId="WW8Num32z0">
    <w:name w:val="WW8Num32z0"/>
    <w:rsid w:val="001F6662"/>
    <w:rPr>
      <w:rFonts w:ascii="Times New Roman" w:hAnsi="Times New Roman" w:cs="Times New Roman"/>
    </w:rPr>
  </w:style>
  <w:style w:type="character" w:customStyle="1" w:styleId="WW8Num35z0">
    <w:name w:val="WW8Num35z0"/>
    <w:rsid w:val="001F6662"/>
    <w:rPr>
      <w:rFonts w:ascii="Symbol" w:hAnsi="Symbol"/>
      <w:color w:val="auto"/>
    </w:rPr>
  </w:style>
  <w:style w:type="character" w:customStyle="1" w:styleId="WW8Num36z0">
    <w:name w:val="WW8Num36z0"/>
    <w:rsid w:val="001F6662"/>
    <w:rPr>
      <w:rFonts w:ascii="Symbol" w:hAnsi="Symbol"/>
      <w:color w:val="auto"/>
    </w:rPr>
  </w:style>
  <w:style w:type="character" w:customStyle="1" w:styleId="WW8Num36z1">
    <w:name w:val="WW8Num36z1"/>
    <w:rsid w:val="001F6662"/>
    <w:rPr>
      <w:rFonts w:ascii="Courier New" w:hAnsi="Courier New" w:cs="Courier New"/>
    </w:rPr>
  </w:style>
  <w:style w:type="character" w:customStyle="1" w:styleId="WW8Num36z2">
    <w:name w:val="WW8Num36z2"/>
    <w:rsid w:val="001F6662"/>
    <w:rPr>
      <w:rFonts w:ascii="Wingdings" w:hAnsi="Wingdings"/>
    </w:rPr>
  </w:style>
  <w:style w:type="character" w:customStyle="1" w:styleId="WW8Num36z3">
    <w:name w:val="WW8Num36z3"/>
    <w:rsid w:val="001F6662"/>
    <w:rPr>
      <w:rFonts w:ascii="Symbol" w:hAnsi="Symbol"/>
    </w:rPr>
  </w:style>
  <w:style w:type="character" w:customStyle="1" w:styleId="WW8Num37z0">
    <w:name w:val="WW8Num37z0"/>
    <w:rsid w:val="001F6662"/>
    <w:rPr>
      <w:rFonts w:ascii="Symbol" w:hAnsi="Symbol" w:cs="Symbol"/>
      <w:sz w:val="18"/>
      <w:szCs w:val="18"/>
    </w:rPr>
  </w:style>
  <w:style w:type="character" w:customStyle="1" w:styleId="WW8Num37z1">
    <w:name w:val="WW8Num37z1"/>
    <w:rsid w:val="001F6662"/>
    <w:rPr>
      <w:rFonts w:ascii="Courier New" w:hAnsi="Courier New" w:cs="Courier New"/>
    </w:rPr>
  </w:style>
  <w:style w:type="character" w:customStyle="1" w:styleId="WW8Num37z2">
    <w:name w:val="WW8Num37z2"/>
    <w:rsid w:val="001F6662"/>
    <w:rPr>
      <w:rFonts w:ascii="Wingdings" w:hAnsi="Wingdings" w:cs="Wingdings"/>
    </w:rPr>
  </w:style>
  <w:style w:type="character" w:customStyle="1" w:styleId="WW8Num37z3">
    <w:name w:val="WW8Num37z3"/>
    <w:rsid w:val="001F6662"/>
    <w:rPr>
      <w:rFonts w:ascii="Symbol" w:hAnsi="Symbol" w:cs="Symbol"/>
    </w:rPr>
  </w:style>
  <w:style w:type="character" w:customStyle="1" w:styleId="WW8Num38z0">
    <w:name w:val="WW8Num38z0"/>
    <w:rsid w:val="001F6662"/>
    <w:rPr>
      <w:rFonts w:ascii="Symbol" w:hAnsi="Symbol"/>
      <w:color w:val="auto"/>
    </w:rPr>
  </w:style>
  <w:style w:type="character" w:customStyle="1" w:styleId="WW8Num38z1">
    <w:name w:val="WW8Num38z1"/>
    <w:rsid w:val="001F6662"/>
    <w:rPr>
      <w:rFonts w:ascii="Courier New" w:hAnsi="Courier New" w:cs="Courier New"/>
    </w:rPr>
  </w:style>
  <w:style w:type="character" w:customStyle="1" w:styleId="WW8Num38z2">
    <w:name w:val="WW8Num38z2"/>
    <w:rsid w:val="001F6662"/>
    <w:rPr>
      <w:rFonts w:ascii="Wingdings" w:hAnsi="Wingdings"/>
    </w:rPr>
  </w:style>
  <w:style w:type="character" w:customStyle="1" w:styleId="WW8Num38z3">
    <w:name w:val="WW8Num38z3"/>
    <w:rsid w:val="001F6662"/>
    <w:rPr>
      <w:rFonts w:ascii="Symbol" w:hAnsi="Symbol"/>
    </w:rPr>
  </w:style>
  <w:style w:type="character" w:customStyle="1" w:styleId="WW8Num39z0">
    <w:name w:val="WW8Num39z0"/>
    <w:rsid w:val="001F6662"/>
    <w:rPr>
      <w:rFonts w:ascii="Symbol" w:hAnsi="Symbol"/>
      <w:color w:val="auto"/>
    </w:rPr>
  </w:style>
  <w:style w:type="character" w:customStyle="1" w:styleId="WW8Num40z0">
    <w:name w:val="WW8Num40z0"/>
    <w:rsid w:val="001F6662"/>
    <w:rPr>
      <w:rFonts w:ascii="Symbol" w:hAnsi="Symbol"/>
      <w:color w:val="auto"/>
    </w:rPr>
  </w:style>
  <w:style w:type="character" w:customStyle="1" w:styleId="WW8Num40z1">
    <w:name w:val="WW8Num40z1"/>
    <w:rsid w:val="001F6662"/>
    <w:rPr>
      <w:rFonts w:ascii="Courier New" w:hAnsi="Courier New" w:cs="Courier New"/>
    </w:rPr>
  </w:style>
  <w:style w:type="character" w:customStyle="1" w:styleId="WW8Num40z2">
    <w:name w:val="WW8Num40z2"/>
    <w:rsid w:val="001F6662"/>
    <w:rPr>
      <w:rFonts w:ascii="Wingdings" w:hAnsi="Wingdings"/>
    </w:rPr>
  </w:style>
  <w:style w:type="character" w:customStyle="1" w:styleId="WW8Num40z3">
    <w:name w:val="WW8Num40z3"/>
    <w:rsid w:val="001F6662"/>
    <w:rPr>
      <w:rFonts w:ascii="Symbol" w:hAnsi="Symbol"/>
    </w:rPr>
  </w:style>
  <w:style w:type="character" w:customStyle="1" w:styleId="WW8Num41z0">
    <w:name w:val="WW8Num41z0"/>
    <w:rsid w:val="001F6662"/>
    <w:rPr>
      <w:b w:val="0"/>
      <w:i w:val="0"/>
      <w:sz w:val="22"/>
      <w:szCs w:val="22"/>
    </w:rPr>
  </w:style>
  <w:style w:type="character" w:customStyle="1" w:styleId="WW8Num42z0">
    <w:name w:val="WW8Num42z0"/>
    <w:rsid w:val="001F6662"/>
    <w:rPr>
      <w:b w:val="0"/>
      <w:i w:val="0"/>
      <w:sz w:val="22"/>
      <w:szCs w:val="22"/>
    </w:rPr>
  </w:style>
  <w:style w:type="character" w:customStyle="1" w:styleId="WW8Num43z0">
    <w:name w:val="WW8Num43z0"/>
    <w:rsid w:val="001F6662"/>
    <w:rPr>
      <w:rFonts w:ascii="Symbol" w:hAnsi="Symbol"/>
      <w:color w:val="auto"/>
    </w:rPr>
  </w:style>
  <w:style w:type="character" w:customStyle="1" w:styleId="WW8Num43z1">
    <w:name w:val="WW8Num43z1"/>
    <w:rsid w:val="001F6662"/>
    <w:rPr>
      <w:rFonts w:ascii="Courier New" w:hAnsi="Courier New" w:cs="Courier New"/>
    </w:rPr>
  </w:style>
  <w:style w:type="character" w:customStyle="1" w:styleId="WW8Num43z2">
    <w:name w:val="WW8Num43z2"/>
    <w:rsid w:val="001F6662"/>
    <w:rPr>
      <w:rFonts w:ascii="Wingdings" w:hAnsi="Wingdings"/>
    </w:rPr>
  </w:style>
  <w:style w:type="character" w:customStyle="1" w:styleId="WW8Num43z3">
    <w:name w:val="WW8Num43z3"/>
    <w:rsid w:val="001F6662"/>
    <w:rPr>
      <w:rFonts w:ascii="Symbol" w:hAnsi="Symbol"/>
    </w:rPr>
  </w:style>
  <w:style w:type="character" w:customStyle="1" w:styleId="10">
    <w:name w:val="Основной шрифт абзаца1"/>
    <w:rsid w:val="001F6662"/>
  </w:style>
  <w:style w:type="character" w:styleId="a3">
    <w:name w:val="page number"/>
    <w:basedOn w:val="10"/>
    <w:rsid w:val="001F6662"/>
  </w:style>
  <w:style w:type="character" w:styleId="a4">
    <w:name w:val="Strong"/>
    <w:basedOn w:val="10"/>
    <w:qFormat/>
    <w:rsid w:val="001F6662"/>
    <w:rPr>
      <w:b/>
    </w:rPr>
  </w:style>
  <w:style w:type="character" w:styleId="a5">
    <w:name w:val="Emphasis"/>
    <w:basedOn w:val="10"/>
    <w:qFormat/>
    <w:rsid w:val="001F6662"/>
    <w:rPr>
      <w:i/>
    </w:rPr>
  </w:style>
  <w:style w:type="character" w:customStyle="1" w:styleId="a6">
    <w:name w:val="Символ нумерации"/>
    <w:rsid w:val="001F6662"/>
  </w:style>
  <w:style w:type="character" w:customStyle="1" w:styleId="a7">
    <w:name w:val="Маркеры списка"/>
    <w:rsid w:val="001F6662"/>
    <w:rPr>
      <w:rFonts w:ascii="StarSymbol" w:eastAsia="StarSymbol" w:hAnsi="StarSymbol" w:cs="StarSymbol"/>
      <w:sz w:val="18"/>
      <w:szCs w:val="18"/>
    </w:rPr>
  </w:style>
  <w:style w:type="paragraph" w:customStyle="1" w:styleId="11">
    <w:name w:val="Заголовок1"/>
    <w:basedOn w:val="a"/>
    <w:next w:val="a8"/>
    <w:rsid w:val="001F666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link w:val="a9"/>
    <w:rsid w:val="001F6662"/>
    <w:pPr>
      <w:spacing w:after="120"/>
    </w:pPr>
  </w:style>
  <w:style w:type="paragraph" w:styleId="aa">
    <w:name w:val="List"/>
    <w:basedOn w:val="a8"/>
    <w:rsid w:val="001F6662"/>
    <w:rPr>
      <w:rFonts w:ascii="Arial" w:hAnsi="Arial" w:cs="Tahoma"/>
    </w:rPr>
  </w:style>
  <w:style w:type="paragraph" w:customStyle="1" w:styleId="31">
    <w:name w:val="Название3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1F6662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1F6662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1F6662"/>
    <w:pPr>
      <w:suppressLineNumbers/>
    </w:pPr>
    <w:rPr>
      <w:rFonts w:ascii="Arial" w:hAnsi="Arial" w:cs="Tahoma"/>
    </w:rPr>
  </w:style>
  <w:style w:type="paragraph" w:styleId="ab">
    <w:name w:val="Title"/>
    <w:basedOn w:val="a"/>
    <w:next w:val="ac"/>
    <w:link w:val="ad"/>
    <w:qFormat/>
    <w:rsid w:val="001F6662"/>
    <w:pPr>
      <w:jc w:val="center"/>
    </w:pPr>
    <w:rPr>
      <w:sz w:val="28"/>
      <w:szCs w:val="28"/>
    </w:rPr>
  </w:style>
  <w:style w:type="paragraph" w:styleId="ac">
    <w:name w:val="Subtitle"/>
    <w:basedOn w:val="a"/>
    <w:next w:val="a8"/>
    <w:link w:val="ae"/>
    <w:uiPriority w:val="11"/>
    <w:qFormat/>
    <w:rsid w:val="001F6662"/>
    <w:rPr>
      <w:b/>
      <w:szCs w:val="20"/>
    </w:rPr>
  </w:style>
  <w:style w:type="paragraph" w:styleId="af">
    <w:name w:val="Body Text Indent"/>
    <w:basedOn w:val="a"/>
    <w:link w:val="af0"/>
    <w:rsid w:val="001F6662"/>
    <w:pPr>
      <w:tabs>
        <w:tab w:val="left" w:pos="567"/>
      </w:tabs>
      <w:jc w:val="both"/>
    </w:pPr>
    <w:rPr>
      <w:sz w:val="28"/>
      <w:szCs w:val="28"/>
    </w:rPr>
  </w:style>
  <w:style w:type="paragraph" w:customStyle="1" w:styleId="310">
    <w:name w:val="Основной текст с отступом 31"/>
    <w:basedOn w:val="a"/>
    <w:rsid w:val="001F6662"/>
    <w:pPr>
      <w:spacing w:after="120"/>
      <w:ind w:left="283"/>
    </w:pPr>
    <w:rPr>
      <w:sz w:val="16"/>
      <w:szCs w:val="16"/>
    </w:rPr>
  </w:style>
  <w:style w:type="paragraph" w:customStyle="1" w:styleId="311">
    <w:name w:val="Основной текст 31"/>
    <w:basedOn w:val="a"/>
    <w:rsid w:val="001F6662"/>
    <w:pPr>
      <w:spacing w:after="120"/>
    </w:pPr>
    <w:rPr>
      <w:sz w:val="16"/>
      <w:szCs w:val="16"/>
    </w:rPr>
  </w:style>
  <w:style w:type="paragraph" w:styleId="af1">
    <w:name w:val="header"/>
    <w:basedOn w:val="a"/>
    <w:rsid w:val="001F6662"/>
    <w:pPr>
      <w:tabs>
        <w:tab w:val="center" w:pos="4677"/>
        <w:tab w:val="right" w:pos="9355"/>
      </w:tabs>
    </w:pPr>
  </w:style>
  <w:style w:type="paragraph" w:styleId="af2">
    <w:name w:val="footer"/>
    <w:basedOn w:val="a"/>
    <w:link w:val="af3"/>
    <w:uiPriority w:val="99"/>
    <w:rsid w:val="001F6662"/>
    <w:pPr>
      <w:tabs>
        <w:tab w:val="center" w:pos="4677"/>
        <w:tab w:val="right" w:pos="9355"/>
      </w:tabs>
    </w:pPr>
  </w:style>
  <w:style w:type="paragraph" w:customStyle="1" w:styleId="14">
    <w:name w:val="Схема документа1"/>
    <w:basedOn w:val="a"/>
    <w:rsid w:val="001F666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с отступом 21"/>
    <w:basedOn w:val="a"/>
    <w:rsid w:val="001F6662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1F6662"/>
    <w:pPr>
      <w:spacing w:after="120" w:line="480" w:lineRule="auto"/>
    </w:pPr>
  </w:style>
  <w:style w:type="paragraph" w:customStyle="1" w:styleId="15">
    <w:name w:val="Текст1"/>
    <w:basedOn w:val="a"/>
    <w:rsid w:val="001F6662"/>
    <w:rPr>
      <w:rFonts w:ascii="Courier New" w:hAnsi="Courier New"/>
      <w:spacing w:val="2"/>
      <w:sz w:val="20"/>
      <w:szCs w:val="20"/>
    </w:rPr>
  </w:style>
  <w:style w:type="paragraph" w:styleId="af4">
    <w:name w:val="Balloon Text"/>
    <w:basedOn w:val="a"/>
    <w:rsid w:val="001F66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F6662"/>
    <w:pPr>
      <w:suppressAutoHyphens/>
      <w:ind w:firstLine="720"/>
    </w:pPr>
    <w:rPr>
      <w:rFonts w:ascii="Consultant" w:eastAsia="Arial" w:hAnsi="Consultant"/>
      <w:lang w:eastAsia="ar-SA"/>
    </w:rPr>
  </w:style>
  <w:style w:type="paragraph" w:customStyle="1" w:styleId="16">
    <w:name w:val="Цитата1"/>
    <w:basedOn w:val="a"/>
    <w:rsid w:val="001F6662"/>
    <w:pPr>
      <w:ind w:left="851" w:right="-142" w:hanging="131"/>
      <w:jc w:val="both"/>
    </w:pPr>
    <w:rPr>
      <w:sz w:val="22"/>
      <w:szCs w:val="20"/>
    </w:rPr>
  </w:style>
  <w:style w:type="paragraph" w:customStyle="1" w:styleId="af5">
    <w:name w:val="Таблицы (моноширинный)"/>
    <w:basedOn w:val="a"/>
    <w:next w:val="a"/>
    <w:rsid w:val="001F6662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7">
    <w:name w:val="Основной текст с отступом1"/>
    <w:basedOn w:val="a"/>
    <w:rsid w:val="001F6662"/>
    <w:pPr>
      <w:spacing w:line="200" w:lineRule="exact"/>
      <w:ind w:firstLine="284"/>
      <w:jc w:val="both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1F666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6">
    <w:name w:val="Содержимое таблицы"/>
    <w:basedOn w:val="a"/>
    <w:rsid w:val="001F6662"/>
    <w:pPr>
      <w:suppressLineNumbers/>
    </w:pPr>
  </w:style>
  <w:style w:type="paragraph" w:customStyle="1" w:styleId="af7">
    <w:name w:val="Заголовок таблицы"/>
    <w:basedOn w:val="af6"/>
    <w:rsid w:val="001F6662"/>
    <w:pPr>
      <w:jc w:val="center"/>
    </w:pPr>
    <w:rPr>
      <w:b/>
      <w:bCs/>
    </w:rPr>
  </w:style>
  <w:style w:type="paragraph" w:customStyle="1" w:styleId="18">
    <w:name w:val="Обычный1"/>
    <w:rsid w:val="001F6662"/>
    <w:pPr>
      <w:suppressAutoHyphens/>
    </w:pPr>
    <w:rPr>
      <w:rFonts w:eastAsia="Arial"/>
      <w:sz w:val="24"/>
      <w:lang w:eastAsia="ar-SA"/>
    </w:rPr>
  </w:style>
  <w:style w:type="table" w:styleId="af8">
    <w:name w:val="Table Grid"/>
    <w:basedOn w:val="a1"/>
    <w:uiPriority w:val="59"/>
    <w:rsid w:val="009915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 Spacing"/>
    <w:uiPriority w:val="1"/>
    <w:qFormat/>
    <w:rsid w:val="00D353BB"/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Подзаголовок Знак"/>
    <w:basedOn w:val="a0"/>
    <w:link w:val="ac"/>
    <w:uiPriority w:val="11"/>
    <w:rsid w:val="00D353BB"/>
    <w:rPr>
      <w:b/>
      <w:sz w:val="24"/>
      <w:lang w:val="ru-RU" w:eastAsia="ar-SA" w:bidi="ar-SA"/>
    </w:rPr>
  </w:style>
  <w:style w:type="character" w:customStyle="1" w:styleId="ad">
    <w:name w:val="Заголовок Знак"/>
    <w:basedOn w:val="a0"/>
    <w:link w:val="ab"/>
    <w:rsid w:val="009C0781"/>
    <w:rPr>
      <w:sz w:val="28"/>
      <w:szCs w:val="28"/>
      <w:lang w:eastAsia="ar-SA"/>
    </w:rPr>
  </w:style>
  <w:style w:type="character" w:customStyle="1" w:styleId="a9">
    <w:name w:val="Основной текст Знак"/>
    <w:basedOn w:val="a0"/>
    <w:link w:val="a8"/>
    <w:rsid w:val="009C0781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9C0781"/>
    <w:rPr>
      <w:sz w:val="28"/>
      <w:szCs w:val="28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9C0781"/>
    <w:pPr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C0781"/>
    <w:rPr>
      <w:rFonts w:ascii="Calibri" w:hAnsi="Calibri"/>
      <w:sz w:val="22"/>
      <w:szCs w:val="22"/>
    </w:rPr>
  </w:style>
  <w:style w:type="character" w:styleId="afa">
    <w:name w:val="Hyperlink"/>
    <w:basedOn w:val="a0"/>
    <w:uiPriority w:val="99"/>
    <w:unhideWhenUsed/>
    <w:rsid w:val="009C0781"/>
    <w:rPr>
      <w:color w:val="0000FF"/>
      <w:u w:val="single"/>
    </w:rPr>
  </w:style>
  <w:style w:type="character" w:styleId="afb">
    <w:name w:val="annotation reference"/>
    <w:basedOn w:val="a0"/>
    <w:rsid w:val="00CE1AC6"/>
    <w:rPr>
      <w:sz w:val="16"/>
      <w:szCs w:val="16"/>
    </w:rPr>
  </w:style>
  <w:style w:type="paragraph" w:styleId="afc">
    <w:name w:val="annotation text"/>
    <w:basedOn w:val="a"/>
    <w:link w:val="afd"/>
    <w:rsid w:val="00CE1AC6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rsid w:val="00CE1AC6"/>
    <w:rPr>
      <w:lang w:eastAsia="ar-SA"/>
    </w:rPr>
  </w:style>
  <w:style w:type="paragraph" w:styleId="afe">
    <w:name w:val="annotation subject"/>
    <w:basedOn w:val="afc"/>
    <w:next w:val="afc"/>
    <w:link w:val="aff"/>
    <w:rsid w:val="00CE1AC6"/>
    <w:rPr>
      <w:b/>
      <w:bCs/>
    </w:rPr>
  </w:style>
  <w:style w:type="character" w:customStyle="1" w:styleId="aff">
    <w:name w:val="Тема примечания Знак"/>
    <w:basedOn w:val="afd"/>
    <w:link w:val="afe"/>
    <w:rsid w:val="00CE1AC6"/>
    <w:rPr>
      <w:b/>
      <w:bCs/>
      <w:lang w:eastAsia="ar-SA"/>
    </w:rPr>
  </w:style>
  <w:style w:type="paragraph" w:styleId="aff0">
    <w:name w:val="List Paragraph"/>
    <w:basedOn w:val="a"/>
    <w:uiPriority w:val="34"/>
    <w:qFormat/>
    <w:rsid w:val="00C67E8A"/>
    <w:pPr>
      <w:ind w:left="720"/>
      <w:contextualSpacing/>
    </w:pPr>
  </w:style>
  <w:style w:type="character" w:customStyle="1" w:styleId="af3">
    <w:name w:val="Нижний колонтитул Знак"/>
    <w:basedOn w:val="a0"/>
    <w:link w:val="af2"/>
    <w:uiPriority w:val="99"/>
    <w:rsid w:val="005701F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CEEA2-C560-4AB4-BD2D-1B68F18AD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утверждена приказом № 140 р от 07</vt:lpstr>
    </vt:vector>
  </TitlesOfParts>
  <Company>Salt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утверждена приказом № 140 р от 07</dc:title>
  <dc:creator>guk</dc:creator>
  <cp:lastModifiedBy>Черемухин Илья Владимирович</cp:lastModifiedBy>
  <cp:revision>7</cp:revision>
  <cp:lastPrinted>2015-05-25T05:54:00Z</cp:lastPrinted>
  <dcterms:created xsi:type="dcterms:W3CDTF">2016-02-09T09:04:00Z</dcterms:created>
  <dcterms:modified xsi:type="dcterms:W3CDTF">2017-03-24T04:41:00Z</dcterms:modified>
</cp:coreProperties>
</file>